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699CDC5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9A73A1">
        <w:rPr>
          <w:rFonts w:ascii="Arial" w:hAnsi="Arial" w:cs="Arial"/>
          <w:b/>
          <w:i/>
          <w:color w:val="3C3C3C"/>
          <w:sz w:val="18"/>
          <w:szCs w:val="18"/>
        </w:rPr>
        <w:t>6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5D0464C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A73A1" w:rsidRPr="009A73A1">
        <w:rPr>
          <w:rFonts w:ascii="Arial" w:hAnsi="Arial" w:cs="Arial"/>
          <w:b/>
          <w:bCs/>
          <w:sz w:val="18"/>
          <w:szCs w:val="18"/>
        </w:rPr>
        <w:t>Taboret lekarski</w:t>
      </w:r>
      <w:r w:rsidR="009A73A1" w:rsidRPr="009A73A1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9A73A1">
        <w:rPr>
          <w:rFonts w:ascii="Arial" w:hAnsi="Arial" w:cs="Arial"/>
          <w:b/>
          <w:bCs/>
          <w:sz w:val="18"/>
          <w:szCs w:val="18"/>
        </w:rPr>
        <w:t>8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206359" w:rsidRPr="00206359" w14:paraId="4189E7DB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0153C5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6F76285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063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20635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8B3366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063FBAE8" w14:textId="77777777" w:rsidR="00206359" w:rsidRPr="00206359" w:rsidRDefault="00206359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5F20A81" w14:textId="77777777" w:rsidR="00206359" w:rsidRPr="00206359" w:rsidRDefault="00206359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206359" w:rsidRPr="00206359" w14:paraId="30FD1DBD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909319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F681E6A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63BDC5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7412AB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65659973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6A998C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991916A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Taboret lekarski z regulacją wysokości na podstawie jezdnej.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84453C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60CB56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4B4BB3C5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BCD09C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9B9F81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Regulacja wysokości za pomocą sprężyny gazowej w zakresie min. 53-73cm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42DF7E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84D77D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7E2368DB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3C72D8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40E9FFC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Podstawa pięcioramienna, stalowa, chromowana na kółkach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01C6661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907D4A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3955D3F3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7A85D5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6D01FE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Średnica podstawy: 60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F216F0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66A85C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64244EF7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B0D4F0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E5D5DB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Siedzisko tapicerowane z materiału odpornego na działanie środków dezynfekcyjnych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49DDCC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CE872B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34C0859B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F64B78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BA3076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Średnica siedziska: 35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E1C7A1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B43E23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4D9DFE9F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D24A52" w14:textId="77777777" w:rsidR="00206359" w:rsidRPr="00206359" w:rsidRDefault="0020635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7A22C7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Dopuszczalne obciążenie: min.150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94F0DA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E8BCC0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0049F189" w14:textId="77777777" w:rsidTr="0020635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13DF0C1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206359" w:rsidRPr="00206359" w14:paraId="1E1A2AE5" w14:textId="77777777" w:rsidTr="00206359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2FC3CAF2" w14:textId="77777777" w:rsidR="00206359" w:rsidRPr="00206359" w:rsidRDefault="0020635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4D65E8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4B3BCB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418B4D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789D76D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359" w:rsidRPr="00206359" w14:paraId="02511716" w14:textId="77777777" w:rsidTr="002063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EC52CE" w14:textId="77777777" w:rsidR="00206359" w:rsidRPr="00206359" w:rsidRDefault="0020635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318AD8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A84A6D" w14:textId="77777777" w:rsidR="00206359" w:rsidRPr="00206359" w:rsidRDefault="00206359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35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3BF5C9" w14:textId="77777777" w:rsidR="00206359" w:rsidRPr="00206359" w:rsidRDefault="0020635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303928"/>
    <w:rsid w:val="00390573"/>
    <w:rsid w:val="003918E2"/>
    <w:rsid w:val="004E7A0D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9A73A1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403A3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2023-03-21T12:14:00Z</dcterms:created>
  <dcterms:modified xsi:type="dcterms:W3CDTF">2023-03-21T12:14:00Z</dcterms:modified>
</cp:coreProperties>
</file>